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022E" w:rsidRPr="00AA0D9D" w:rsidRDefault="0051022E" w:rsidP="005102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D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Уважаемый участник олимпиады!</w:t>
      </w:r>
    </w:p>
    <w:p w:rsidR="0051022E" w:rsidRPr="00AA0D9D" w:rsidRDefault="0051022E" w:rsidP="00510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1022E" w:rsidRDefault="0051022E" w:rsidP="00510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A0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предстоит выполнить теоретические и тестовые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школьного этапа всероссийской олимпиады школьников по французскому языку. </w:t>
      </w:r>
    </w:p>
    <w:p w:rsidR="0051022E" w:rsidRPr="00145B07" w:rsidRDefault="0051022E" w:rsidP="00510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</w:t>
      </w:r>
      <w:r w:rsidRPr="00AA0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конкурсов, выполняемых в письменной форме,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45 минут (5-6 классы), 60 минут (7-8 классы), 90 минут (9-11 классы)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022E" w:rsidRDefault="0051022E" w:rsidP="00510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2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(письменный тур + устный тур) – 100 баллов.</w:t>
      </w:r>
    </w:p>
    <w:p w:rsidR="0051022E" w:rsidRDefault="0051022E" w:rsidP="00510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22E" w:rsidRPr="00AA0D9D" w:rsidRDefault="0051022E" w:rsidP="00510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письменных заданий целесообразно организовать следующим образом:</w:t>
      </w:r>
    </w:p>
    <w:p w:rsidR="0051022E" w:rsidRPr="00145B07" w:rsidRDefault="0051022E" w:rsidP="0051022E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спеша, внимательно прочитайте задание и определите наиболее верный и полный ответ;</w:t>
      </w:r>
    </w:p>
    <w:p w:rsidR="0051022E" w:rsidRPr="00145B07" w:rsidRDefault="0051022E" w:rsidP="0051022E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отвечая на вопрос, требующий развернутый ответ, обдумайте и сформулируйте конкретный ответ только на поставленный вопрос;</w:t>
      </w:r>
    </w:p>
    <w:p w:rsidR="0051022E" w:rsidRPr="00145B07" w:rsidRDefault="0051022E" w:rsidP="0051022E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51022E" w:rsidRPr="00145B07" w:rsidRDefault="0051022E" w:rsidP="0051022E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51022E" w:rsidRPr="00145B07" w:rsidRDefault="0051022E" w:rsidP="0051022E">
      <w:pPr>
        <w:pStyle w:val="a7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51022E" w:rsidRPr="00AA0D9D" w:rsidRDefault="0051022E" w:rsidP="00510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тестовых заданий целесообразно организовать следующим образом:</w:t>
      </w:r>
    </w:p>
    <w:p w:rsidR="0051022E" w:rsidRPr="00145B07" w:rsidRDefault="0051022E" w:rsidP="0051022E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спеша, внимательно прочитайте тестовое задание;</w:t>
      </w:r>
    </w:p>
    <w:p w:rsidR="0051022E" w:rsidRPr="00145B07" w:rsidRDefault="0051022E" w:rsidP="0051022E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какой из предложенных вариантов ответа наиболее верный и полный;</w:t>
      </w:r>
    </w:p>
    <w:p w:rsidR="0051022E" w:rsidRPr="00145B07" w:rsidRDefault="0051022E" w:rsidP="0051022E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обведите букву, соответствующую выбранному Вами ответу;</w:t>
      </w:r>
    </w:p>
    <w:p w:rsidR="0051022E" w:rsidRPr="00145B07" w:rsidRDefault="0051022E" w:rsidP="0051022E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продолжайте таким образом работу до завершения выполнения тестовых заданий;</w:t>
      </w:r>
    </w:p>
    <w:p w:rsidR="0051022E" w:rsidRPr="00145B07" w:rsidRDefault="0051022E" w:rsidP="0051022E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всех предложенных заданий еще раз удостоверьтесь в правильности ваших ответов;</w:t>
      </w:r>
    </w:p>
    <w:p w:rsidR="0051022E" w:rsidRPr="00145B07" w:rsidRDefault="0051022E" w:rsidP="0051022E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потребуется корректировка выбранного Вами варианта ответа, то неправильный вариант ответа зачеркните крестиком и обведите другую букву.</w:t>
      </w:r>
    </w:p>
    <w:p w:rsidR="0051022E" w:rsidRPr="00AA0D9D" w:rsidRDefault="0051022E" w:rsidP="00510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Предупреждаем Вас, что:</w:t>
      </w:r>
    </w:p>
    <w:p w:rsidR="0051022E" w:rsidRPr="00145B07" w:rsidRDefault="0051022E" w:rsidP="0051022E">
      <w:pPr>
        <w:pStyle w:val="a7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51022E" w:rsidRDefault="0051022E" w:rsidP="0051022E">
      <w:pPr>
        <w:pStyle w:val="a7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:rsidR="00721C1F" w:rsidRDefault="0051022E" w:rsidP="0051022E">
      <w:pPr>
        <w:tabs>
          <w:tab w:val="left" w:pos="1276"/>
        </w:tabs>
        <w:spacing w:after="0" w:line="240" w:lineRule="auto"/>
        <w:jc w:val="both"/>
        <w:rPr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5B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конкурсов, выполняемых в письменной форме, считается выполненным, если Вы вовремя сдаете его членам жюри</w:t>
      </w:r>
      <w:bookmarkStart w:id="0" w:name="_GoBack"/>
      <w:bookmarkEnd w:id="0"/>
    </w:p>
    <w:sectPr w:rsidR="00721C1F" w:rsidSect="0051022E"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2EC8" w:rsidRDefault="008E2EC8" w:rsidP="00533F96">
      <w:pPr>
        <w:spacing w:after="0" w:line="240" w:lineRule="auto"/>
      </w:pPr>
      <w:r>
        <w:separator/>
      </w:r>
    </w:p>
  </w:endnote>
  <w:endnote w:type="continuationSeparator" w:id="0">
    <w:p w:rsidR="008E2EC8" w:rsidRDefault="008E2EC8" w:rsidP="0053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36415" w:rsidRDefault="00736415" w:rsidP="009463EB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36415" w:rsidRDefault="00736415" w:rsidP="009463E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36415" w:rsidRDefault="00736415" w:rsidP="009463EB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B4E65">
      <w:rPr>
        <w:rStyle w:val="ae"/>
        <w:noProof/>
      </w:rPr>
      <w:t>10</w:t>
    </w:r>
    <w:r>
      <w:rPr>
        <w:rStyle w:val="ae"/>
      </w:rPr>
      <w:fldChar w:fldCharType="end"/>
    </w:r>
  </w:p>
  <w:p w:rsidR="00736415" w:rsidRDefault="008E2EC8">
    <w:pPr>
      <w:pStyle w:val="aa"/>
      <w:ind w:right="360"/>
    </w:pPr>
    <w:r>
      <w:rPr>
        <w:lang w:eastAsia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1pt;margin-top:.05pt;width:6pt;height:13.75pt;z-index:251658240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736415" w:rsidRPr="00710187" w:rsidRDefault="00736415" w:rsidP="009463EB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2EC8" w:rsidRDefault="008E2EC8" w:rsidP="00533F96">
      <w:pPr>
        <w:spacing w:after="0" w:line="240" w:lineRule="auto"/>
      </w:pPr>
      <w:r>
        <w:separator/>
      </w:r>
    </w:p>
  </w:footnote>
  <w:footnote w:type="continuationSeparator" w:id="0">
    <w:p w:rsidR="008E2EC8" w:rsidRDefault="008E2EC8" w:rsidP="00533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022E" w:rsidRPr="0030530C" w:rsidRDefault="0051022E" w:rsidP="0051022E">
    <w:pPr>
      <w:tabs>
        <w:tab w:val="center" w:pos="4677"/>
        <w:tab w:val="right" w:pos="9355"/>
      </w:tabs>
      <w:suppressAutoHyphens/>
      <w:spacing w:after="0" w:line="240" w:lineRule="auto"/>
      <w:ind w:left="1985" w:hanging="142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59407D9" wp14:editId="6AFDD058">
          <wp:simplePos x="0" y="0"/>
          <wp:positionH relativeFrom="column">
            <wp:posOffset>-109108</wp:posOffset>
          </wp:positionH>
          <wp:positionV relativeFrom="paragraph">
            <wp:posOffset>-99583</wp:posOffset>
          </wp:positionV>
          <wp:extent cx="1296670" cy="706868"/>
          <wp:effectExtent l="0" t="0" r="0" b="0"/>
          <wp:wrapThrough wrapText="bothSides">
            <wp:wrapPolygon edited="0">
              <wp:start x="6347" y="0"/>
              <wp:lineTo x="317" y="1164"/>
              <wp:lineTo x="0" y="20960"/>
              <wp:lineTo x="10789" y="20960"/>
              <wp:lineTo x="10789" y="19795"/>
              <wp:lineTo x="16184" y="12809"/>
              <wp:lineTo x="16184" y="10480"/>
              <wp:lineTo x="20627" y="8733"/>
              <wp:lineTo x="20627" y="1164"/>
              <wp:lineTo x="12693" y="0"/>
              <wp:lineTo x="6347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34" t="16643" r="10818" b="11617"/>
                  <a:stretch/>
                </pic:blipFill>
                <pic:spPr bwMode="auto">
                  <a:xfrm>
                    <a:off x="0" y="0"/>
                    <a:ext cx="1296670" cy="7068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4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/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20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5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:rsidR="0051022E" w:rsidRDefault="0051022E" w:rsidP="0051022E">
    <w:pPr>
      <w:tabs>
        <w:tab w:val="center" w:pos="4677"/>
        <w:tab w:val="right" w:pos="9355"/>
      </w:tabs>
      <w:suppressAutoHyphens/>
      <w:spacing w:after="0" w:line="240" w:lineRule="auto"/>
      <w:ind w:left="1985" w:hanging="142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:rsidR="0051022E" w:rsidRPr="0051022E" w:rsidRDefault="0051022E" w:rsidP="0051022E">
    <w:pPr>
      <w:tabs>
        <w:tab w:val="center" w:pos="4677"/>
        <w:tab w:val="right" w:pos="9355"/>
      </w:tabs>
      <w:suppressAutoHyphens/>
      <w:spacing w:after="0" w:line="240" w:lineRule="auto"/>
      <w:ind w:left="1985" w:hanging="142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ФРАНЦУЗСКИЙ ЯЗЫК</w:t>
    </w:r>
  </w:p>
  <w:p w:rsidR="0051022E" w:rsidRDefault="005102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8A01F0D"/>
    <w:multiLevelType w:val="multilevel"/>
    <w:tmpl w:val="BDD8956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7728C8"/>
    <w:multiLevelType w:val="multilevel"/>
    <w:tmpl w:val="5698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940163"/>
    <w:multiLevelType w:val="multilevel"/>
    <w:tmpl w:val="AE02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573550"/>
    <w:multiLevelType w:val="hybridMultilevel"/>
    <w:tmpl w:val="AFEA1E3C"/>
    <w:lvl w:ilvl="0" w:tplc="1FA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661C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BC3F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4DD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088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E68C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704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B8B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0030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F41AC3"/>
    <w:multiLevelType w:val="hybridMultilevel"/>
    <w:tmpl w:val="6F848156"/>
    <w:lvl w:ilvl="0" w:tplc="81BEFE7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313850"/>
    <w:multiLevelType w:val="hybridMultilevel"/>
    <w:tmpl w:val="28AEFC66"/>
    <w:lvl w:ilvl="0" w:tplc="1FB6045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16507"/>
    <w:multiLevelType w:val="multilevel"/>
    <w:tmpl w:val="35402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5B433D"/>
    <w:multiLevelType w:val="multilevel"/>
    <w:tmpl w:val="5EF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1D5352"/>
    <w:multiLevelType w:val="multilevel"/>
    <w:tmpl w:val="5B7C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C52047"/>
    <w:multiLevelType w:val="hybridMultilevel"/>
    <w:tmpl w:val="F2DA2058"/>
    <w:lvl w:ilvl="0" w:tplc="8F5411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FC44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2A6C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081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8F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B447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6AE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78EB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284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06552"/>
    <w:multiLevelType w:val="multilevel"/>
    <w:tmpl w:val="ADF4D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232119"/>
    <w:multiLevelType w:val="multilevel"/>
    <w:tmpl w:val="F5509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58087F"/>
    <w:multiLevelType w:val="multilevel"/>
    <w:tmpl w:val="5F32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0A26E7"/>
    <w:multiLevelType w:val="hybridMultilevel"/>
    <w:tmpl w:val="3978FD94"/>
    <w:lvl w:ilvl="0" w:tplc="554230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5E10083"/>
    <w:multiLevelType w:val="hybridMultilevel"/>
    <w:tmpl w:val="DE4E1340"/>
    <w:lvl w:ilvl="0" w:tplc="554230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6437A9"/>
    <w:multiLevelType w:val="multilevel"/>
    <w:tmpl w:val="11C4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630665"/>
    <w:multiLevelType w:val="multilevel"/>
    <w:tmpl w:val="1CD80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370649"/>
    <w:multiLevelType w:val="multilevel"/>
    <w:tmpl w:val="A030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1F6BF3"/>
    <w:multiLevelType w:val="multilevel"/>
    <w:tmpl w:val="25D6D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051209"/>
    <w:multiLevelType w:val="hybridMultilevel"/>
    <w:tmpl w:val="0E24C048"/>
    <w:lvl w:ilvl="0" w:tplc="2D9AD1F6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B28310F"/>
    <w:multiLevelType w:val="hybridMultilevel"/>
    <w:tmpl w:val="B34E33BE"/>
    <w:lvl w:ilvl="0" w:tplc="554230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B3231E2"/>
    <w:multiLevelType w:val="multilevel"/>
    <w:tmpl w:val="B540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202068"/>
    <w:multiLevelType w:val="hybridMultilevel"/>
    <w:tmpl w:val="DD3825E0"/>
    <w:lvl w:ilvl="0" w:tplc="B3B0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A78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AA84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E84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CD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DC3E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446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62DD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8A7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B103D"/>
    <w:multiLevelType w:val="hybridMultilevel"/>
    <w:tmpl w:val="6EBC80F8"/>
    <w:lvl w:ilvl="0" w:tplc="3CAAA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237AC0"/>
    <w:multiLevelType w:val="multilevel"/>
    <w:tmpl w:val="D8D8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B17234"/>
    <w:multiLevelType w:val="multilevel"/>
    <w:tmpl w:val="F1B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4718A4"/>
    <w:multiLevelType w:val="hybridMultilevel"/>
    <w:tmpl w:val="1B5E5040"/>
    <w:lvl w:ilvl="0" w:tplc="413CF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1B425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C1A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D0C6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259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A623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2AD6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3E92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8CF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20"/>
  </w:num>
  <w:num w:numId="4">
    <w:abstractNumId w:val="17"/>
  </w:num>
  <w:num w:numId="5">
    <w:abstractNumId w:val="16"/>
  </w:num>
  <w:num w:numId="6">
    <w:abstractNumId w:val="30"/>
  </w:num>
  <w:num w:numId="7">
    <w:abstractNumId w:val="11"/>
  </w:num>
  <w:num w:numId="8">
    <w:abstractNumId w:val="23"/>
  </w:num>
  <w:num w:numId="9">
    <w:abstractNumId w:val="29"/>
  </w:num>
  <w:num w:numId="10">
    <w:abstractNumId w:val="7"/>
  </w:num>
  <w:num w:numId="11">
    <w:abstractNumId w:val="21"/>
  </w:num>
  <w:num w:numId="12">
    <w:abstractNumId w:val="15"/>
  </w:num>
  <w:num w:numId="13">
    <w:abstractNumId w:val="6"/>
  </w:num>
  <w:num w:numId="14">
    <w:abstractNumId w:val="22"/>
  </w:num>
  <w:num w:numId="15">
    <w:abstractNumId w:val="13"/>
  </w:num>
  <w:num w:numId="16">
    <w:abstractNumId w:val="12"/>
  </w:num>
  <w:num w:numId="17">
    <w:abstractNumId w:val="14"/>
  </w:num>
  <w:num w:numId="18">
    <w:abstractNumId w:val="10"/>
  </w:num>
  <w:num w:numId="19">
    <w:abstractNumId w:val="27"/>
  </w:num>
  <w:num w:numId="20">
    <w:abstractNumId w:val="8"/>
  </w:num>
  <w:num w:numId="21">
    <w:abstractNumId w:val="31"/>
  </w:num>
  <w:num w:numId="22">
    <w:abstractNumId w:val="2"/>
  </w:num>
  <w:num w:numId="23">
    <w:abstractNumId w:val="4"/>
  </w:num>
  <w:num w:numId="24">
    <w:abstractNumId w:val="0"/>
  </w:num>
  <w:num w:numId="25">
    <w:abstractNumId w:val="1"/>
  </w:num>
  <w:num w:numId="26">
    <w:abstractNumId w:val="3"/>
  </w:num>
  <w:num w:numId="27">
    <w:abstractNumId w:val="2"/>
  </w:num>
  <w:num w:numId="28">
    <w:abstractNumId w:val="4"/>
  </w:num>
  <w:num w:numId="29">
    <w:abstractNumId w:val="24"/>
  </w:num>
  <w:num w:numId="30">
    <w:abstractNumId w:val="9"/>
  </w:num>
  <w:num w:numId="31">
    <w:abstractNumId w:val="28"/>
  </w:num>
  <w:num w:numId="32">
    <w:abstractNumId w:val="18"/>
  </w:num>
  <w:num w:numId="33">
    <w:abstractNumId w:val="2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35C"/>
    <w:rsid w:val="00003AA6"/>
    <w:rsid w:val="000227D6"/>
    <w:rsid w:val="00024BC6"/>
    <w:rsid w:val="00052CFB"/>
    <w:rsid w:val="00091EB6"/>
    <w:rsid w:val="000A2D9E"/>
    <w:rsid w:val="000A6E2F"/>
    <w:rsid w:val="000C0E55"/>
    <w:rsid w:val="000D4AA8"/>
    <w:rsid w:val="001045DC"/>
    <w:rsid w:val="00107546"/>
    <w:rsid w:val="00111E20"/>
    <w:rsid w:val="001129C0"/>
    <w:rsid w:val="00122228"/>
    <w:rsid w:val="00131483"/>
    <w:rsid w:val="00131D24"/>
    <w:rsid w:val="00145B07"/>
    <w:rsid w:val="00171278"/>
    <w:rsid w:val="00171A5E"/>
    <w:rsid w:val="001759E5"/>
    <w:rsid w:val="00177FCA"/>
    <w:rsid w:val="001848A6"/>
    <w:rsid w:val="001869B3"/>
    <w:rsid w:val="0019198D"/>
    <w:rsid w:val="001D4493"/>
    <w:rsid w:val="00215052"/>
    <w:rsid w:val="00250453"/>
    <w:rsid w:val="00282735"/>
    <w:rsid w:val="002A70AD"/>
    <w:rsid w:val="002C4726"/>
    <w:rsid w:val="002F4AFD"/>
    <w:rsid w:val="00302EB4"/>
    <w:rsid w:val="00314A51"/>
    <w:rsid w:val="003155FB"/>
    <w:rsid w:val="0037007E"/>
    <w:rsid w:val="003800F7"/>
    <w:rsid w:val="00396323"/>
    <w:rsid w:val="003A59F4"/>
    <w:rsid w:val="003B0E01"/>
    <w:rsid w:val="003C6145"/>
    <w:rsid w:val="0046286B"/>
    <w:rsid w:val="00496CDE"/>
    <w:rsid w:val="004A14E4"/>
    <w:rsid w:val="004B7F91"/>
    <w:rsid w:val="004D1070"/>
    <w:rsid w:val="004E4555"/>
    <w:rsid w:val="004E665C"/>
    <w:rsid w:val="0051022E"/>
    <w:rsid w:val="00522E94"/>
    <w:rsid w:val="00525FE8"/>
    <w:rsid w:val="00533F96"/>
    <w:rsid w:val="0053566D"/>
    <w:rsid w:val="005365AD"/>
    <w:rsid w:val="00547753"/>
    <w:rsid w:val="00556390"/>
    <w:rsid w:val="005612C4"/>
    <w:rsid w:val="00565DD8"/>
    <w:rsid w:val="00595613"/>
    <w:rsid w:val="00596B42"/>
    <w:rsid w:val="005C7667"/>
    <w:rsid w:val="005D5DC9"/>
    <w:rsid w:val="005E4159"/>
    <w:rsid w:val="00626699"/>
    <w:rsid w:val="006452B6"/>
    <w:rsid w:val="00646EC6"/>
    <w:rsid w:val="006737C9"/>
    <w:rsid w:val="00674199"/>
    <w:rsid w:val="00683D87"/>
    <w:rsid w:val="006B1C18"/>
    <w:rsid w:val="006D003C"/>
    <w:rsid w:val="006E2164"/>
    <w:rsid w:val="006F7B73"/>
    <w:rsid w:val="007011A3"/>
    <w:rsid w:val="00721C1F"/>
    <w:rsid w:val="0073227E"/>
    <w:rsid w:val="00736415"/>
    <w:rsid w:val="00745B7A"/>
    <w:rsid w:val="00751880"/>
    <w:rsid w:val="00763938"/>
    <w:rsid w:val="007855C6"/>
    <w:rsid w:val="0079073F"/>
    <w:rsid w:val="0079349C"/>
    <w:rsid w:val="00793E6B"/>
    <w:rsid w:val="007D1979"/>
    <w:rsid w:val="007D53BB"/>
    <w:rsid w:val="007F2206"/>
    <w:rsid w:val="00803259"/>
    <w:rsid w:val="00824F0A"/>
    <w:rsid w:val="00874C95"/>
    <w:rsid w:val="00886EE7"/>
    <w:rsid w:val="00887935"/>
    <w:rsid w:val="008E2EC8"/>
    <w:rsid w:val="0091142A"/>
    <w:rsid w:val="00913684"/>
    <w:rsid w:val="00921029"/>
    <w:rsid w:val="0093635C"/>
    <w:rsid w:val="009463EB"/>
    <w:rsid w:val="00971037"/>
    <w:rsid w:val="009C359C"/>
    <w:rsid w:val="00A03883"/>
    <w:rsid w:val="00A063DD"/>
    <w:rsid w:val="00A06B2A"/>
    <w:rsid w:val="00A3329D"/>
    <w:rsid w:val="00A7121F"/>
    <w:rsid w:val="00A828B3"/>
    <w:rsid w:val="00A87E06"/>
    <w:rsid w:val="00A91F85"/>
    <w:rsid w:val="00AA0D9D"/>
    <w:rsid w:val="00AA10E2"/>
    <w:rsid w:val="00AB082A"/>
    <w:rsid w:val="00AB4E65"/>
    <w:rsid w:val="00AD2D17"/>
    <w:rsid w:val="00AE1D62"/>
    <w:rsid w:val="00AF1EA8"/>
    <w:rsid w:val="00B00A47"/>
    <w:rsid w:val="00B2320C"/>
    <w:rsid w:val="00B35F1F"/>
    <w:rsid w:val="00B6111C"/>
    <w:rsid w:val="00B67A96"/>
    <w:rsid w:val="00B722B3"/>
    <w:rsid w:val="00BF0D10"/>
    <w:rsid w:val="00BF2F11"/>
    <w:rsid w:val="00BF6D2A"/>
    <w:rsid w:val="00C02C45"/>
    <w:rsid w:val="00C41FBE"/>
    <w:rsid w:val="00C5350B"/>
    <w:rsid w:val="00C71CE9"/>
    <w:rsid w:val="00C8603C"/>
    <w:rsid w:val="00CA4823"/>
    <w:rsid w:val="00CA4893"/>
    <w:rsid w:val="00CE641A"/>
    <w:rsid w:val="00D01155"/>
    <w:rsid w:val="00D0799C"/>
    <w:rsid w:val="00D25EBB"/>
    <w:rsid w:val="00D273A5"/>
    <w:rsid w:val="00D4478E"/>
    <w:rsid w:val="00D5776F"/>
    <w:rsid w:val="00D73488"/>
    <w:rsid w:val="00D8204E"/>
    <w:rsid w:val="00DA5487"/>
    <w:rsid w:val="00DB40B6"/>
    <w:rsid w:val="00DE0E42"/>
    <w:rsid w:val="00E07427"/>
    <w:rsid w:val="00E24E88"/>
    <w:rsid w:val="00E52C20"/>
    <w:rsid w:val="00E56515"/>
    <w:rsid w:val="00E71C37"/>
    <w:rsid w:val="00EC2332"/>
    <w:rsid w:val="00EC672F"/>
    <w:rsid w:val="00ED5CD9"/>
    <w:rsid w:val="00ED6C58"/>
    <w:rsid w:val="00F03C2F"/>
    <w:rsid w:val="00F05497"/>
    <w:rsid w:val="00F100D2"/>
    <w:rsid w:val="00F37E59"/>
    <w:rsid w:val="00F73F91"/>
    <w:rsid w:val="00F7449E"/>
    <w:rsid w:val="00FB5C32"/>
    <w:rsid w:val="00FD6EC4"/>
    <w:rsid w:val="00FF6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376ABDA"/>
  <w15:docId w15:val="{465912DB-918B-4911-B803-D3D5789A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5DC"/>
  </w:style>
  <w:style w:type="paragraph" w:styleId="1">
    <w:name w:val="heading 1"/>
    <w:basedOn w:val="a"/>
    <w:next w:val="a"/>
    <w:link w:val="10"/>
    <w:qFormat/>
    <w:rsid w:val="00533F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C6145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A03883"/>
  </w:style>
  <w:style w:type="character" w:customStyle="1" w:styleId="apple-converted-space">
    <w:name w:val="apple-converted-space"/>
    <w:basedOn w:val="a0"/>
    <w:rsid w:val="00A03883"/>
  </w:style>
  <w:style w:type="character" w:customStyle="1" w:styleId="butback">
    <w:name w:val="butback"/>
    <w:basedOn w:val="a0"/>
    <w:rsid w:val="00A03883"/>
  </w:style>
  <w:style w:type="paragraph" w:styleId="a3">
    <w:name w:val="Balloon Text"/>
    <w:basedOn w:val="a"/>
    <w:link w:val="a4"/>
    <w:uiPriority w:val="99"/>
    <w:semiHidden/>
    <w:unhideWhenUsed/>
    <w:rsid w:val="0056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D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4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D6EC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D6EC4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37007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B082A"/>
    <w:pPr>
      <w:spacing w:after="0" w:line="240" w:lineRule="auto"/>
    </w:pPr>
  </w:style>
  <w:style w:type="paragraph" w:styleId="a7">
    <w:name w:val="List Paragraph"/>
    <w:basedOn w:val="a"/>
    <w:qFormat/>
    <w:rsid w:val="00A7121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3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3F96"/>
  </w:style>
  <w:style w:type="paragraph" w:customStyle="1" w:styleId="12">
    <w:name w:val="Мет1"/>
    <w:basedOn w:val="1"/>
    <w:link w:val="13"/>
    <w:qFormat/>
    <w:rsid w:val="00533F96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caps/>
      <w:color w:val="auto"/>
      <w:kern w:val="32"/>
      <w:sz w:val="24"/>
      <w:szCs w:val="32"/>
      <w:lang w:eastAsia="ru-RU"/>
    </w:rPr>
  </w:style>
  <w:style w:type="character" w:customStyle="1" w:styleId="13">
    <w:name w:val="Мет1 Знак"/>
    <w:link w:val="12"/>
    <w:rsid w:val="00533F96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rsid w:val="00533F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53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3F96"/>
  </w:style>
  <w:style w:type="table" w:styleId="ac">
    <w:name w:val="Table Grid"/>
    <w:basedOn w:val="a1"/>
    <w:uiPriority w:val="59"/>
    <w:rsid w:val="00091E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3C614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3C6145"/>
    <w:pPr>
      <w:suppressAutoHyphens/>
      <w:overflowPunct w:val="0"/>
      <w:autoSpaceDE w:val="0"/>
      <w:spacing w:after="60" w:line="240" w:lineRule="auto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Normal (Web)"/>
    <w:basedOn w:val="a"/>
    <w:rsid w:val="003C6145"/>
    <w:pPr>
      <w:suppressAutoHyphens/>
      <w:spacing w:before="280" w:after="280" w:line="240" w:lineRule="auto"/>
    </w:pPr>
    <w:rPr>
      <w:rFonts w:ascii="Tahoma" w:eastAsia="Times New Roman" w:hAnsi="Tahoma" w:cs="Tahoma"/>
      <w:color w:val="474747"/>
      <w:sz w:val="13"/>
      <w:szCs w:val="13"/>
      <w:lang w:val="en-US" w:eastAsia="ar-SA"/>
    </w:rPr>
  </w:style>
  <w:style w:type="character" w:styleId="ae">
    <w:name w:val="page number"/>
    <w:basedOn w:val="a0"/>
    <w:rsid w:val="003C6145"/>
  </w:style>
  <w:style w:type="paragraph" w:styleId="af">
    <w:name w:val="Body Text"/>
    <w:basedOn w:val="a"/>
    <w:link w:val="af0"/>
    <w:rsid w:val="003C614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Знак"/>
    <w:basedOn w:val="a0"/>
    <w:link w:val="af"/>
    <w:rsid w:val="003C614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4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D21073B8676E4A9C9AF2777D9DEC92" ma:contentTypeVersion="0" ma:contentTypeDescription="Создание документа." ma:contentTypeScope="" ma:versionID="a5101695b5b304558ad7f4c666e67f19">
  <xsd:schema xmlns:xsd="http://www.w3.org/2001/XMLSchema" xmlns:p="http://schemas.microsoft.com/office/2006/metadata/properties" targetNamespace="http://schemas.microsoft.com/office/2006/metadata/properties" ma:root="true" ma:fieldsID="675046c3b3c761a0fb0d20c775fe9c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C1E5A-FB3B-490D-B4AB-D5E5CC434C9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F8B639-176D-4F4F-9525-8602F09FF2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AEABD-ABA6-403E-8861-B9BD0254A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445A55-BE24-4B2C-9CA5-6B0C3C437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ВОШ требования к ШЭ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ВОШ требования к ШЭ</dc:title>
  <dc:creator>Ачилова Галина Николаевна</dc:creator>
  <cp:lastModifiedBy>User</cp:lastModifiedBy>
  <cp:revision>63</cp:revision>
  <cp:lastPrinted>2023-10-20T12:35:00Z</cp:lastPrinted>
  <dcterms:created xsi:type="dcterms:W3CDTF">2021-08-30T06:48:00Z</dcterms:created>
  <dcterms:modified xsi:type="dcterms:W3CDTF">2024-07-16T11:00:00Z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0x010100B4D21073B8676E4A9C9AF2777D9DEC92</vt:lpwstr>
  </property>
</Properties>
</file>